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F22C2" w14:textId="521B688C" w:rsidR="00026135" w:rsidRDefault="003206A6"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Pr>
          <w:noProof/>
          <w:lang w:eastAsia="pl-PL"/>
        </w:rPr>
        <w:drawing>
          <wp:anchor distT="0" distB="0" distL="114300" distR="114300" simplePos="0" relativeHeight="251658240" behindDoc="0" locked="0" layoutInCell="1" allowOverlap="1" wp14:anchorId="6DE980EF" wp14:editId="29CDBA62">
            <wp:simplePos x="0" y="0"/>
            <wp:positionH relativeFrom="column">
              <wp:posOffset>-81280</wp:posOffset>
            </wp:positionH>
            <wp:positionV relativeFrom="paragraph">
              <wp:posOffset>-603250</wp:posOffset>
            </wp:positionV>
            <wp:extent cx="751840" cy="582930"/>
            <wp:effectExtent l="0" t="0" r="0" b="7620"/>
            <wp:wrapNone/>
            <wp:docPr id="7" name="Obraz 7" descr="C:\Users\10100474\Documents\PT\__old\_Intranet_Backup\250314\logo bez SA.jpg"/>
            <wp:cNvGraphicFramePr/>
            <a:graphic xmlns:a="http://schemas.openxmlformats.org/drawingml/2006/main">
              <a:graphicData uri="http://schemas.openxmlformats.org/drawingml/2006/picture">
                <pic:pic xmlns:pic="http://schemas.openxmlformats.org/drawingml/2006/picture">
                  <pic:nvPicPr>
                    <pic:cNvPr id="7" name="Obraz 7" descr="C:\Users\10100474\Documents\PT\__old\_Intranet_Backup\250314\logo bez SA.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1840" cy="58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026135" w:rsidRPr="00B172A9">
        <w:rPr>
          <w:rFonts w:ascii="Calibri" w:eastAsia="Times New Roman" w:hAnsi="Calibri" w:cs="Calibri"/>
          <w:bCs w:val="0"/>
          <w:color w:val="auto"/>
          <w:szCs w:val="20"/>
        </w:rPr>
        <w:t>Załącznik</w:t>
      </w:r>
      <w:r w:rsidR="00026135">
        <w:rPr>
          <w:rFonts w:ascii="Calibri" w:eastAsia="Times New Roman" w:hAnsi="Calibri" w:cs="Calibri"/>
          <w:bCs w:val="0"/>
          <w:color w:val="auto"/>
          <w:szCs w:val="20"/>
        </w:rPr>
        <w:t xml:space="preserve"> nr</w:t>
      </w:r>
      <w:r w:rsidR="00026135" w:rsidRPr="00B172A9">
        <w:rPr>
          <w:rFonts w:ascii="Calibri" w:eastAsia="Times New Roman" w:hAnsi="Calibri" w:cs="Calibri"/>
          <w:bCs w:val="0"/>
          <w:color w:val="auto"/>
          <w:szCs w:val="20"/>
        </w:rPr>
        <w:t xml:space="preserve"> </w:t>
      </w:r>
      <w:bookmarkEnd w:id="0"/>
      <w:bookmarkEnd w:id="1"/>
      <w:bookmarkEnd w:id="2"/>
      <w:r w:rsidR="00026135" w:rsidRPr="00FD2948">
        <w:rPr>
          <w:color w:val="auto"/>
        </w:rPr>
        <w:t>8 DO SWZ – WYKAZ OSÓB</w:t>
      </w:r>
      <w:r w:rsidR="00026135">
        <w:rPr>
          <w:rFonts w:ascii="Calibri" w:eastAsia="Times New Roman" w:hAnsi="Calibri" w:cs="Calibri"/>
          <w:bCs w:val="0"/>
          <w:color w:val="auto"/>
          <w:szCs w:val="20"/>
        </w:rPr>
        <w:tab/>
      </w:r>
      <w:r w:rsidR="008D0EC1" w:rsidRPr="008D0EC1">
        <w:rPr>
          <w:rFonts w:ascii="Calibri" w:eastAsia="Times New Roman" w:hAnsi="Calibri" w:cs="Calibri"/>
          <w:bCs w:val="0"/>
          <w:color w:val="auto"/>
          <w:szCs w:val="20"/>
        </w:rPr>
        <w:t>POST/DYS/OR/GZ/04404/2025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3622E528"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891FA3" w:rsidRPr="00891FA3">
        <w:rPr>
          <w:rFonts w:ascii="Calibri" w:hAnsi="Calibri" w:cs="Arial"/>
          <w:b/>
          <w:i/>
          <w:snapToGrid w:val="0"/>
          <w:color w:val="000000"/>
          <w:sz w:val="22"/>
          <w:szCs w:val="22"/>
        </w:rPr>
        <w:t>Budowa przyłączy kablowych nN na terenie Rejonu Energetycznego Rzeszów - 3 części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12F5D" w14:textId="77777777" w:rsidR="00B36A2A" w:rsidRDefault="00B36A2A" w:rsidP="004A302B">
      <w:pPr>
        <w:spacing w:line="240" w:lineRule="auto"/>
      </w:pPr>
      <w:r>
        <w:separator/>
      </w:r>
    </w:p>
  </w:endnote>
  <w:endnote w:type="continuationSeparator" w:id="0">
    <w:p w14:paraId="3DEE9490" w14:textId="77777777" w:rsidR="00B36A2A" w:rsidRDefault="00B36A2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526D7" w14:textId="77777777" w:rsidR="00B36A2A" w:rsidRDefault="00B36A2A" w:rsidP="004A302B">
      <w:pPr>
        <w:spacing w:line="240" w:lineRule="auto"/>
      </w:pPr>
      <w:r>
        <w:separator/>
      </w:r>
    </w:p>
  </w:footnote>
  <w:footnote w:type="continuationSeparator" w:id="0">
    <w:p w14:paraId="43E58037" w14:textId="77777777" w:rsidR="00B36A2A" w:rsidRDefault="00B36A2A"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805582430">
    <w:abstractNumId w:val="22"/>
  </w:num>
  <w:num w:numId="2" w16cid:durableId="632100237">
    <w:abstractNumId w:val="9"/>
  </w:num>
  <w:num w:numId="3" w16cid:durableId="976256242">
    <w:abstractNumId w:val="4"/>
  </w:num>
  <w:num w:numId="4" w16cid:durableId="786239166">
    <w:abstractNumId w:val="36"/>
  </w:num>
  <w:num w:numId="5" w16cid:durableId="695278319">
    <w:abstractNumId w:val="19"/>
  </w:num>
  <w:num w:numId="6" w16cid:durableId="807698315">
    <w:abstractNumId w:val="14"/>
  </w:num>
  <w:num w:numId="7" w16cid:durableId="1728645987">
    <w:abstractNumId w:val="27"/>
  </w:num>
  <w:num w:numId="8" w16cid:durableId="386346081">
    <w:abstractNumId w:val="44"/>
  </w:num>
  <w:num w:numId="9" w16cid:durableId="1043165949">
    <w:abstractNumId w:val="12"/>
  </w:num>
  <w:num w:numId="10" w16cid:durableId="616374476">
    <w:abstractNumId w:val="33"/>
  </w:num>
  <w:num w:numId="11" w16cid:durableId="1163156135">
    <w:abstractNumId w:val="24"/>
  </w:num>
  <w:num w:numId="12" w16cid:durableId="907883049">
    <w:abstractNumId w:val="18"/>
  </w:num>
  <w:num w:numId="13" w16cid:durableId="1520392332">
    <w:abstractNumId w:val="10"/>
  </w:num>
  <w:num w:numId="14" w16cid:durableId="1958021671">
    <w:abstractNumId w:val="25"/>
  </w:num>
  <w:num w:numId="15" w16cid:durableId="645210256">
    <w:abstractNumId w:val="35"/>
  </w:num>
  <w:num w:numId="16" w16cid:durableId="650207620">
    <w:abstractNumId w:val="32"/>
  </w:num>
  <w:num w:numId="17" w16cid:durableId="949122536">
    <w:abstractNumId w:val="45"/>
  </w:num>
  <w:num w:numId="18" w16cid:durableId="985088682">
    <w:abstractNumId w:val="16"/>
  </w:num>
  <w:num w:numId="19" w16cid:durableId="1145776771">
    <w:abstractNumId w:val="5"/>
  </w:num>
  <w:num w:numId="20" w16cid:durableId="874847351">
    <w:abstractNumId w:val="29"/>
  </w:num>
  <w:num w:numId="21" w16cid:durableId="125786349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6934090">
    <w:abstractNumId w:val="7"/>
  </w:num>
  <w:num w:numId="23" w16cid:durableId="1049307634">
    <w:abstractNumId w:val="47"/>
  </w:num>
  <w:num w:numId="24" w16cid:durableId="2036342077">
    <w:abstractNumId w:val="8"/>
  </w:num>
  <w:num w:numId="25" w16cid:durableId="190806360">
    <w:abstractNumId w:val="20"/>
  </w:num>
  <w:num w:numId="26" w16cid:durableId="1647012365">
    <w:abstractNumId w:val="13"/>
  </w:num>
  <w:num w:numId="27" w16cid:durableId="941306298">
    <w:abstractNumId w:val="23"/>
  </w:num>
  <w:num w:numId="28" w16cid:durableId="1089691966">
    <w:abstractNumId w:val="6"/>
  </w:num>
  <w:num w:numId="29" w16cid:durableId="1523201936">
    <w:abstractNumId w:val="21"/>
  </w:num>
  <w:num w:numId="30" w16cid:durableId="1364788961">
    <w:abstractNumId w:val="28"/>
  </w:num>
  <w:num w:numId="31" w16cid:durableId="130025171">
    <w:abstractNumId w:val="26"/>
  </w:num>
  <w:num w:numId="32" w16cid:durableId="1201674098">
    <w:abstractNumId w:val="31"/>
  </w:num>
  <w:num w:numId="33" w16cid:durableId="1093084799">
    <w:abstractNumId w:val="34"/>
  </w:num>
  <w:num w:numId="34" w16cid:durableId="986319660">
    <w:abstractNumId w:val="15"/>
  </w:num>
  <w:num w:numId="35" w16cid:durableId="1150438066">
    <w:abstractNumId w:val="17"/>
  </w:num>
  <w:num w:numId="36" w16cid:durableId="1031343218">
    <w:abstractNumId w:val="3"/>
  </w:num>
  <w:num w:numId="37" w16cid:durableId="426466647">
    <w:abstractNumId w:val="42"/>
  </w:num>
  <w:num w:numId="38" w16cid:durableId="182482383">
    <w:abstractNumId w:val="39"/>
  </w:num>
  <w:num w:numId="39" w16cid:durableId="1050944">
    <w:abstractNumId w:val="46"/>
  </w:num>
  <w:num w:numId="40" w16cid:durableId="880244587">
    <w:abstractNumId w:val="37"/>
  </w:num>
  <w:num w:numId="41" w16cid:durableId="258491055">
    <w:abstractNumId w:val="30"/>
  </w:num>
  <w:num w:numId="42" w16cid:durableId="19926345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740228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1275577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920478">
    <w:abstractNumId w:val="43"/>
  </w:num>
  <w:num w:numId="46" w16cid:durableId="727076688">
    <w:abstractNumId w:val="41"/>
  </w:num>
  <w:num w:numId="47" w16cid:durableId="865290753">
    <w:abstractNumId w:val="40"/>
  </w:num>
  <w:num w:numId="48" w16cid:durableId="317609751">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432"/>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192F"/>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D5"/>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B64"/>
    <w:rsid w:val="00233C69"/>
    <w:rsid w:val="00234000"/>
    <w:rsid w:val="002342F7"/>
    <w:rsid w:val="002355BB"/>
    <w:rsid w:val="0023592C"/>
    <w:rsid w:val="0023696B"/>
    <w:rsid w:val="00243D0F"/>
    <w:rsid w:val="002441E1"/>
    <w:rsid w:val="00244260"/>
    <w:rsid w:val="00245C49"/>
    <w:rsid w:val="00245C81"/>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06A6"/>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0921"/>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28B4"/>
    <w:rsid w:val="00474A5B"/>
    <w:rsid w:val="00474FC5"/>
    <w:rsid w:val="00475757"/>
    <w:rsid w:val="00483164"/>
    <w:rsid w:val="00485B58"/>
    <w:rsid w:val="00485DB0"/>
    <w:rsid w:val="00487AA0"/>
    <w:rsid w:val="004906EB"/>
    <w:rsid w:val="004910E3"/>
    <w:rsid w:val="00491142"/>
    <w:rsid w:val="00491DF0"/>
    <w:rsid w:val="00493022"/>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04FB7"/>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D77DB"/>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07F2"/>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B11"/>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1A7"/>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51C"/>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2A1"/>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1FA3"/>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0EC1"/>
    <w:rsid w:val="008D1D7D"/>
    <w:rsid w:val="008D2147"/>
    <w:rsid w:val="008D2B6F"/>
    <w:rsid w:val="008D3881"/>
    <w:rsid w:val="008D45B5"/>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1961"/>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0143"/>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A2A"/>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6C8"/>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1AB"/>
    <w:rsid w:val="00BB39AB"/>
    <w:rsid w:val="00BB3EA1"/>
    <w:rsid w:val="00BB42EE"/>
    <w:rsid w:val="00BB4FE7"/>
    <w:rsid w:val="00BB6678"/>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2AE9"/>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4723F"/>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9F1"/>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DB0"/>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0E51"/>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356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POST/DYS/OR/GZ/04404/2025                         </dmsv2SWPP2ObjectNumber>
    <dmsv2SWPP2SumMD5 xmlns="http://schemas.microsoft.com/sharepoint/v3">4b464d649a4341cf5bc6cdac7d754bf3</dmsv2SWPP2SumMD5>
    <dmsv2BaseMoved xmlns="http://schemas.microsoft.com/sharepoint/v3">false</dmsv2BaseMoved>
    <dmsv2BaseIsSensitive xmlns="http://schemas.microsoft.com/sharepoint/v3">true</dmsv2BaseIsSensitive>
    <dmsv2SWPP2IDSWPP2 xmlns="http://schemas.microsoft.com/sharepoint/v3">700912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23965433</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JEUP5JKVCYQC-91331814-18382</_dlc_DocId>
    <_dlc_DocIdUrl xmlns="a19cb1c7-c5c7-46d4-85ae-d83685407bba">
      <Url>https://swpp2.dms.gkpge.pl/sites/41/_layouts/15/DocIdRedir.aspx?ID=JEUP5JKVCYQC-91331814-18382</Url>
      <Description>JEUP5JKVCYQC-91331814-18382</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39D23A1F-31D8-4535-AA7E-6320A3419731}">
  <ds:schemaRefs>
    <ds:schemaRef ds:uri="http://schemas.openxmlformats.org/officeDocument/2006/bibliography"/>
  </ds:schemaRefs>
</ds:datastoreItem>
</file>

<file path=customXml/itemProps3.xml><?xml version="1.0" encoding="utf-8"?>
<ds:datastoreItem xmlns:ds="http://schemas.openxmlformats.org/officeDocument/2006/customXml" ds:itemID="{9FC4BA18-F2E8-44AE-AA2B-5786FFB7D44C}">
  <ds:schemaRefs>
    <ds:schemaRef ds:uri="http://schemas.microsoft.com/sharepoint/events"/>
  </ds:schemaRefs>
</ds:datastoreItem>
</file>

<file path=customXml/itemProps4.xml><?xml version="1.0" encoding="utf-8"?>
<ds:datastoreItem xmlns:ds="http://schemas.openxmlformats.org/officeDocument/2006/customXml" ds:itemID="{C3AB3A98-F5BE-4562-B9E3-88E84C1A5369}"/>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1342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17</cp:revision>
  <cp:lastPrinted>2020-02-27T07:25:00Z</cp:lastPrinted>
  <dcterms:created xsi:type="dcterms:W3CDTF">2025-01-16T08:17:00Z</dcterms:created>
  <dcterms:modified xsi:type="dcterms:W3CDTF">2025-12-10T13:02:00Z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2f12c53c-af88-4786-a15e-ffee98d2850f</vt:lpwstr>
  </property>
</Properties>
</file>